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749A308F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154CDB">
        <w:rPr>
          <w:rFonts w:ascii="Garamond" w:hAnsi="Garamond"/>
          <w:sz w:val="24"/>
          <w:szCs w:val="24"/>
        </w:rPr>
        <w:t>5</w:t>
      </w:r>
      <w:r w:rsidR="003E2862">
        <w:rPr>
          <w:rFonts w:ascii="Garamond" w:hAnsi="Garamond"/>
          <w:sz w:val="24"/>
          <w:szCs w:val="24"/>
        </w:rPr>
        <w:t>1</w:t>
      </w:r>
      <w:r w:rsidRPr="003B7B95">
        <w:rPr>
          <w:rFonts w:ascii="Garamond" w:hAnsi="Garamond"/>
          <w:sz w:val="24"/>
          <w:szCs w:val="24"/>
        </w:rPr>
        <w:t>-2021</w:t>
      </w:r>
    </w:p>
    <w:p w14:paraId="734915B7" w14:textId="055255F8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E2862" w:rsidRPr="003B03B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https://zakazky.zcu.cz/contract_display_4938.html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45C129B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9D4DDF">
        <w:rPr>
          <w:rFonts w:ascii="Garamond" w:hAnsi="Garamond" w:cs="Arial"/>
          <w:sz w:val="22"/>
          <w:szCs w:val="22"/>
        </w:rPr>
        <w:t>0</w:t>
      </w:r>
      <w:r w:rsidR="00154CDB">
        <w:rPr>
          <w:rFonts w:ascii="Garamond" w:hAnsi="Garamond" w:cs="Arial"/>
          <w:sz w:val="22"/>
          <w:szCs w:val="22"/>
        </w:rPr>
        <w:t>5</w:t>
      </w:r>
      <w:r w:rsidR="009D4DDF">
        <w:rPr>
          <w:rFonts w:ascii="Garamond" w:hAnsi="Garamond" w:cs="Arial"/>
          <w:sz w:val="22"/>
          <w:szCs w:val="22"/>
        </w:rPr>
        <w:t>.11</w:t>
      </w:r>
      <w:r w:rsidR="003B7B95">
        <w:rPr>
          <w:rFonts w:ascii="Garamond" w:hAnsi="Garamond" w:cs="Arial"/>
          <w:sz w:val="22"/>
          <w:szCs w:val="22"/>
        </w:rPr>
        <w:t>.2021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3E2862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C1BED6" w14:textId="77777777" w:rsidR="00F40401" w:rsidRDefault="00F40401" w:rsidP="00795AAC">
      <w:r>
        <w:separator/>
      </w:r>
    </w:p>
  </w:endnote>
  <w:endnote w:type="continuationSeparator" w:id="0">
    <w:p w14:paraId="7A89271B" w14:textId="77777777" w:rsidR="00F40401" w:rsidRDefault="00F4040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DFEECB" w14:textId="77777777" w:rsidR="00F40401" w:rsidRDefault="00F40401" w:rsidP="00795AAC">
      <w:r>
        <w:separator/>
      </w:r>
    </w:p>
  </w:footnote>
  <w:footnote w:type="continuationSeparator" w:id="0">
    <w:p w14:paraId="5F425F6E" w14:textId="77777777" w:rsidR="00F40401" w:rsidRDefault="00F4040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052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6F93"/>
    <w:rsid w:val="0015056F"/>
    <w:rsid w:val="0015439B"/>
    <w:rsid w:val="00154A3D"/>
    <w:rsid w:val="00154CDB"/>
    <w:rsid w:val="00155D07"/>
    <w:rsid w:val="00161A09"/>
    <w:rsid w:val="00161C21"/>
    <w:rsid w:val="0016309C"/>
    <w:rsid w:val="001718A9"/>
    <w:rsid w:val="00175953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0E43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2862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376D6"/>
    <w:rsid w:val="004400E1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54B10"/>
    <w:rsid w:val="00857883"/>
    <w:rsid w:val="0086327C"/>
    <w:rsid w:val="00865866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45272"/>
    <w:rsid w:val="00C633E2"/>
    <w:rsid w:val="00C667B7"/>
    <w:rsid w:val="00C74455"/>
    <w:rsid w:val="00C807E5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31A32"/>
    <w:rsid w:val="00D33A74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E1BD2"/>
    <w:rsid w:val="00DE4940"/>
    <w:rsid w:val="00DF16B0"/>
    <w:rsid w:val="00DF3053"/>
    <w:rsid w:val="00E01B4D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401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77E7F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938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PXZV0+Ie28QcUuNRqOxFH/HBYgLcys2Dt9mwC/Kn16w=</DigestValue>
    </Reference>
    <Reference Type="http://www.w3.org/2000/09/xmldsig#Object" URI="#idOfficeObject">
      <DigestMethod Algorithm="http://www.w3.org/2001/04/xmlenc#sha256"/>
      <DigestValue>FwaOU0uE4WKdlz9VZiU1UrbAogWa4vM3HYZULz2d/+c=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O+Ped+0LKouQjDiziunTKT1zaVspACJM3UdgTO+Mwtk=</DigestValue>
    </Reference>
  </SignedInfo>
  <SignatureValue>tcIw/Vk24cJHSl50XzMcxZHPKYS4uVDc+kMDZ3M9xWjlr5EavsreXWwN1T21mOuK4mQalW8gjsOy
JNbm31Q9TEFBHmOqmfZkoUH3ndPZRz6zfGUAJgK1Yzr7JfNDF2SMtpXYNzBdjg5NIybdlUplCBbq
9o1OqI2MB9U7dY3YF/P/zOi5xeq2e1EY4MaL1Akbf+g+7eEGv2jkAp4eCYiVoOeEkIPOiv3Knz2M
ux3w2Qai9ifrJiJBD4kNNUv40aLsqlfxH/e465oAmLaGKCxQ9oli8MyrYrRoG6s7cC8ntgUvTPrY
YcKjbtvBFcnBwta1jc9S03jREwVfp5N1AgsNBQ==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PVk2Sc4UVZqKIdttJ6qXQw8l/yg0h/yfU8LvMJ3gkYk=</DigestValue>
      </Reference>
      <Reference URI="/word/document.xml?ContentType=application/vnd.openxmlformats-officedocument.wordprocessingml.document.main+xml">
        <DigestMethod Algorithm="http://www.w3.org/2001/04/xmlenc#sha256"/>
        <DigestValue>VTL+FeYJf3RY4hH/Kn5/2DjTEYgzz2P+wuKtAcNnKSs=</DigestValue>
      </Reference>
      <Reference URI="/word/endnotes.xml?ContentType=application/vnd.openxmlformats-officedocument.wordprocessingml.endnotes+xml">
        <DigestMethod Algorithm="http://www.w3.org/2001/04/xmlenc#sha256"/>
        <DigestValue>qqUquqgjB/W237u7k8xll30LWrZj2NqLRtXIyp+aL/0=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IsKvUve4soP8sypMUbqpkbFMUGGpmtLGsxeueMnv4YY=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ewYMTmVNbw/RAHmRhdBoKqErEmJkBD+PF92F/GvUhDs=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2021-10-25T07:37:08Z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16.0.10379/14</OfficeVersion>
          <ApplicationVersion>16.0.10379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2021-10-25T07:37:08Z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4FBB70-68BB-4701-A7DC-40F604B19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9</cp:revision>
  <cp:lastPrinted>2018-08-08T13:48:00Z</cp:lastPrinted>
  <dcterms:created xsi:type="dcterms:W3CDTF">2021-09-20T07:59:00Z</dcterms:created>
  <dcterms:modified xsi:type="dcterms:W3CDTF">2021-10-25T07:36:00Z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